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bookmarkStart w:id="0" w:name="_GoBack"/>
            <w:bookmarkEnd w:id="0"/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2EDE432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F861F6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750D7A3" w14:textId="77777777" w:rsidR="001E7861" w:rsidRPr="001E7861" w:rsidRDefault="001E7861" w:rsidP="001E786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2357E782" w14:textId="39EDE9D9" w:rsidR="006A411C" w:rsidRPr="00584D44" w:rsidRDefault="001E7861" w:rsidP="001E786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8C5BE" w14:textId="77777777" w:rsidR="00A45BE7" w:rsidRDefault="00A45BE7" w:rsidP="00AC1A4B">
      <w:r>
        <w:separator/>
      </w:r>
    </w:p>
  </w:endnote>
  <w:endnote w:type="continuationSeparator" w:id="0">
    <w:p w14:paraId="5E0AC852" w14:textId="77777777" w:rsidR="00A45BE7" w:rsidRDefault="00A45BE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9DBB2" w14:textId="77777777" w:rsidR="00A45BE7" w:rsidRDefault="00A45BE7" w:rsidP="00AC1A4B">
      <w:r>
        <w:separator/>
      </w:r>
    </w:p>
  </w:footnote>
  <w:footnote w:type="continuationSeparator" w:id="0">
    <w:p w14:paraId="15D99E5C" w14:textId="77777777" w:rsidR="00A45BE7" w:rsidRDefault="00A45BE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648B1F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531EC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E786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3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2021-02-17T13:12:00Z</dcterms:created>
  <dcterms:modified xsi:type="dcterms:W3CDTF">2022-06-30T09:19:00Z</dcterms:modified>
</cp:coreProperties>
</file>